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265EAF" w:rsidP="008C363A">
            <w:pPr>
              <w:jc w:val="right"/>
              <w:rPr>
                <w:rFonts w:cs="Arial"/>
              </w:rPr>
            </w:pPr>
            <w:r>
              <w:rPr>
                <w:rFonts w:cs="Arial"/>
                <w:szCs w:val="22"/>
              </w:rPr>
              <w:t>Протокол  № 132</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265EAF" w:rsidP="00265EAF">
            <w:pPr>
              <w:jc w:val="right"/>
              <w:rPr>
                <w:rFonts w:cs="Arial"/>
              </w:rPr>
            </w:pPr>
            <w:r>
              <w:rPr>
                <w:rFonts w:cs="Arial"/>
                <w:szCs w:val="22"/>
              </w:rPr>
              <w:t>«25</w:t>
            </w:r>
            <w:r w:rsidR="00DE7BED" w:rsidRPr="002E571A">
              <w:rPr>
                <w:rFonts w:cs="Arial"/>
                <w:szCs w:val="22"/>
              </w:rPr>
              <w:t xml:space="preserve">» </w:t>
            </w:r>
            <w:r>
              <w:rPr>
                <w:rFonts w:cs="Arial"/>
                <w:szCs w:val="22"/>
              </w:rPr>
              <w:t>августа</w:t>
            </w:r>
            <w:r w:rsidR="00DE7BED" w:rsidRPr="002E571A">
              <w:rPr>
                <w:rFonts w:cs="Arial"/>
                <w:szCs w:val="22"/>
              </w:rPr>
              <w:t xml:space="preserve">  </w:t>
            </w:r>
            <w:r>
              <w:rPr>
                <w:rFonts w:cs="Arial"/>
                <w:szCs w:val="22"/>
              </w:rPr>
              <w:t>2017</w:t>
            </w:r>
            <w:r w:rsidR="00DE7BED" w:rsidRPr="002E571A">
              <w:rPr>
                <w:rFonts w:cs="Arial"/>
                <w:szCs w:val="22"/>
              </w:rPr>
              <w:t xml:space="preserve"> г.</w:t>
            </w:r>
          </w:p>
        </w:tc>
      </w:tr>
    </w:tbl>
    <w:p w:rsidR="00DE7BED" w:rsidRPr="002E571A" w:rsidRDefault="00DE7BED" w:rsidP="00DE7BED">
      <w:pPr>
        <w:rPr>
          <w:rFonts w:cs="Arial"/>
          <w:vanish/>
          <w:szCs w:val="22"/>
        </w:rPr>
      </w:pPr>
    </w:p>
    <w:p w:rsidR="00DE7BED" w:rsidRPr="002E571A" w:rsidRDefault="00A03AA2" w:rsidP="00DE7BED">
      <w:pPr>
        <w:rPr>
          <w:rFonts w:cs="Arial"/>
          <w:szCs w:val="22"/>
        </w:rPr>
      </w:pPr>
      <w:r w:rsidRPr="00396468">
        <w:rPr>
          <w:rFonts w:cs="Arial"/>
          <w:szCs w:val="22"/>
        </w:rPr>
        <w:t xml:space="preserve">ПДО </w:t>
      </w:r>
      <w:r w:rsidRPr="004C2622">
        <w:rPr>
          <w:rFonts w:cs="Arial"/>
          <w:szCs w:val="22"/>
        </w:rPr>
        <w:t>№</w:t>
      </w:r>
      <w:r w:rsidR="00A30AB5" w:rsidRPr="004C2622">
        <w:rPr>
          <w:rFonts w:cs="Arial"/>
          <w:szCs w:val="22"/>
        </w:rPr>
        <w:t>3</w:t>
      </w:r>
      <w:r w:rsidR="004C2622" w:rsidRPr="004C2622">
        <w:rPr>
          <w:rFonts w:cs="Arial"/>
          <w:szCs w:val="22"/>
        </w:rPr>
        <w:t>78</w:t>
      </w:r>
      <w:r w:rsidR="00362455" w:rsidRPr="004C2622">
        <w:rPr>
          <w:rFonts w:cs="Arial"/>
          <w:szCs w:val="22"/>
        </w:rPr>
        <w:t>-</w:t>
      </w:r>
      <w:r w:rsidRPr="004C2622">
        <w:rPr>
          <w:rFonts w:cs="Arial"/>
          <w:szCs w:val="22"/>
        </w:rPr>
        <w:t>КР-201</w:t>
      </w:r>
      <w:r w:rsidR="00BA032C" w:rsidRPr="004C2622">
        <w:rPr>
          <w:rFonts w:cs="Arial"/>
          <w:szCs w:val="22"/>
        </w:rPr>
        <w:t>7</w:t>
      </w:r>
      <w:r w:rsidRPr="00A30AB5">
        <w:rPr>
          <w:rFonts w:cs="Arial"/>
          <w:szCs w:val="22"/>
        </w:rPr>
        <w:t xml:space="preserve"> от</w:t>
      </w:r>
      <w:r w:rsidR="00265EAF">
        <w:rPr>
          <w:rFonts w:cs="Arial"/>
          <w:szCs w:val="22"/>
        </w:rPr>
        <w:t xml:space="preserve"> 25 августа 2017г.</w:t>
      </w:r>
    </w:p>
    <w:p w:rsidR="00DE7BED" w:rsidRDefault="00DE7BED" w:rsidP="00DE7BED">
      <w:pPr>
        <w:jc w:val="both"/>
        <w:rPr>
          <w:rFonts w:cs="Arial"/>
          <w:sz w:val="16"/>
          <w:szCs w:val="16"/>
        </w:rPr>
      </w:pPr>
    </w:p>
    <w:p w:rsidR="007D6C8C" w:rsidRPr="001D2186" w:rsidRDefault="00DE7BED" w:rsidP="00B64ABC">
      <w:pPr>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F61758" w:rsidRPr="00F61758">
        <w:rPr>
          <w:rFonts w:cs="Arial"/>
          <w:b/>
          <w:szCs w:val="22"/>
        </w:rPr>
        <w:t xml:space="preserve">выполнение работ по </w:t>
      </w:r>
      <w:r w:rsidR="00AD3511" w:rsidRPr="00AD3511">
        <w:rPr>
          <w:rFonts w:cs="Arial"/>
          <w:b/>
          <w:szCs w:val="22"/>
        </w:rPr>
        <w:t>ремонту теплоизоляции  линии л.1008 установки УКФГ цех №5</w:t>
      </w:r>
      <w:r w:rsidR="00B64ABC">
        <w:rPr>
          <w:rFonts w:cs="Arial"/>
          <w:b/>
          <w:szCs w:val="22"/>
        </w:rPr>
        <w:t>.</w:t>
      </w:r>
      <w:r w:rsidR="00B64ABC" w:rsidRPr="00B64ABC">
        <w:rPr>
          <w:rFonts w:cs="Arial"/>
          <w:b/>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81D5F" w:rsidRPr="000D57D0">
        <w:rPr>
          <w:rFonts w:cs="Arial"/>
          <w:szCs w:val="22"/>
        </w:rPr>
        <w:t>наименьшая стоимость предложения</w:t>
      </w:r>
      <w:r w:rsidR="007D6C8C" w:rsidRPr="003B4FD5">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A936EA" w:rsidRPr="002E571A" w:rsidRDefault="00A936EA" w:rsidP="00A908EE">
      <w:pPr>
        <w:spacing w:before="0"/>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A908EE">
      <w:pPr>
        <w:spacing w:before="0"/>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A908EE">
      <w:pPr>
        <w:spacing w:before="0"/>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A908EE">
      <w:pPr>
        <w:spacing w:before="0"/>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w:t>
      </w:r>
      <w:r w:rsidRPr="002E571A">
        <w:lastRenderedPageBreak/>
        <w:t>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054605" w:rsidP="00054605">
      <w:pPr>
        <w:ind w:firstLine="720"/>
        <w:jc w:val="both"/>
        <w:rPr>
          <w:rFonts w:cs="Arial"/>
          <w:szCs w:val="22"/>
        </w:rPr>
      </w:pPr>
      <w:r w:rsidRPr="00636491">
        <w:rPr>
          <w:rFonts w:cs="Arial"/>
          <w:szCs w:val="22"/>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AD3511">
        <w:rPr>
          <w:rFonts w:cs="Arial"/>
          <w:b/>
          <w:szCs w:val="22"/>
        </w:rPr>
        <w:t>3</w:t>
      </w:r>
      <w:r w:rsidR="002D1BA6">
        <w:rPr>
          <w:rFonts w:cs="Arial"/>
          <w:b/>
          <w:szCs w:val="22"/>
        </w:rPr>
        <w:t>0</w:t>
      </w:r>
      <w:r w:rsidR="00230908" w:rsidRPr="000B32AD">
        <w:rPr>
          <w:rFonts w:cs="Arial"/>
          <w:b/>
          <w:szCs w:val="22"/>
        </w:rPr>
        <w:t xml:space="preserve"> </w:t>
      </w:r>
      <w:r w:rsidR="009A2E79">
        <w:rPr>
          <w:rFonts w:cs="Arial"/>
          <w:b/>
          <w:szCs w:val="22"/>
        </w:rPr>
        <w:t>октября</w:t>
      </w:r>
      <w:r w:rsidR="00230908" w:rsidRPr="000B32AD">
        <w:rPr>
          <w:rFonts w:cs="Arial"/>
          <w:b/>
          <w:szCs w:val="22"/>
        </w:rPr>
        <w:t xml:space="preserve"> 201</w:t>
      </w:r>
      <w:r w:rsidR="001130CE" w:rsidRPr="000B32AD">
        <w:rPr>
          <w:rFonts w:cs="Arial"/>
          <w:b/>
          <w:szCs w:val="22"/>
        </w:rPr>
        <w:t>7</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3F4095" w:rsidRPr="00592654" w:rsidRDefault="003F4095" w:rsidP="003F4095">
      <w:pPr>
        <w:pStyle w:val="ac"/>
        <w:numPr>
          <w:ilvl w:val="0"/>
          <w:numId w:val="2"/>
        </w:numPr>
        <w:tabs>
          <w:tab w:val="left" w:pos="1418"/>
        </w:tabs>
        <w:ind w:left="1418" w:hanging="341"/>
        <w:contextualSpacing w:val="0"/>
        <w:jc w:val="both"/>
        <w:rPr>
          <w:rFonts w:cs="Arial"/>
          <w:szCs w:val="22"/>
        </w:rPr>
      </w:pPr>
      <w:r w:rsidRPr="00592654">
        <w:rPr>
          <w:rFonts w:cs="Arial"/>
          <w:szCs w:val="22"/>
        </w:rPr>
        <w:t>Подписанный проект договора, без указания инфо</w:t>
      </w:r>
      <w:r w:rsidR="003561AE" w:rsidRPr="00592654">
        <w:rPr>
          <w:rFonts w:cs="Arial"/>
          <w:szCs w:val="22"/>
        </w:rPr>
        <w:t>рмации о стоимости в п.п. 3.1.,</w:t>
      </w:r>
      <w:r w:rsidRPr="00592654">
        <w:rPr>
          <w:rFonts w:cs="Arial"/>
          <w:szCs w:val="22"/>
        </w:rPr>
        <w:t xml:space="preserve"> предоставления локальных ресурсных сметных расчетов;</w:t>
      </w:r>
    </w:p>
    <w:p w:rsidR="003F4095" w:rsidRPr="00592654" w:rsidRDefault="003F4095" w:rsidP="003F4095">
      <w:pPr>
        <w:pStyle w:val="ac"/>
        <w:numPr>
          <w:ilvl w:val="0"/>
          <w:numId w:val="2"/>
        </w:numPr>
        <w:tabs>
          <w:tab w:val="left" w:pos="1418"/>
        </w:tabs>
        <w:ind w:left="1418" w:hanging="341"/>
        <w:contextualSpacing w:val="0"/>
        <w:jc w:val="both"/>
        <w:rPr>
          <w:rFonts w:cs="Arial"/>
          <w:szCs w:val="22"/>
        </w:rPr>
      </w:pPr>
      <w:r w:rsidRPr="00592654">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3F4095" w:rsidRPr="00592654" w:rsidRDefault="008C01D0" w:rsidP="003F4095">
      <w:pPr>
        <w:pStyle w:val="ac"/>
        <w:numPr>
          <w:ilvl w:val="0"/>
          <w:numId w:val="2"/>
        </w:numPr>
        <w:tabs>
          <w:tab w:val="left" w:pos="1418"/>
        </w:tabs>
        <w:ind w:left="1418" w:hanging="341"/>
        <w:contextualSpacing w:val="0"/>
        <w:jc w:val="both"/>
        <w:rPr>
          <w:rFonts w:cs="Arial"/>
          <w:szCs w:val="22"/>
        </w:rPr>
      </w:pPr>
      <w:r w:rsidRPr="00592654">
        <w:rPr>
          <w:rFonts w:cs="Arial"/>
          <w:szCs w:val="22"/>
        </w:rPr>
        <w:t>Справка об опыте работы за 2014-2016 г.г.</w:t>
      </w:r>
      <w:r w:rsidR="003F4095" w:rsidRPr="00592654">
        <w:rPr>
          <w:rFonts w:cs="Arial"/>
          <w:szCs w:val="22"/>
        </w:rPr>
        <w:t>, за подписью рук</w:t>
      </w:r>
      <w:r w:rsidR="00D76E6F" w:rsidRPr="00592654">
        <w:rPr>
          <w:rFonts w:cs="Arial"/>
          <w:szCs w:val="22"/>
        </w:rPr>
        <w:t>оводителя организации (Форма 7)</w:t>
      </w:r>
      <w:r w:rsidR="00592654" w:rsidRPr="00592654">
        <w:rPr>
          <w:rFonts w:cs="Arial"/>
          <w:szCs w:val="22"/>
        </w:rPr>
        <w:t xml:space="preserve"> с обязательным приложением копий справок о стоимости выполненных работ и затрат (форма КС-3, утвержденная постановлением Госкомстата № 100 от 11.11.1999), референц-лист</w:t>
      </w:r>
      <w:r w:rsidR="009623FB" w:rsidRPr="00592654">
        <w:rPr>
          <w:rFonts w:cs="Arial"/>
          <w:szCs w:val="22"/>
        </w:rPr>
        <w:t xml:space="preserve">. </w:t>
      </w:r>
      <w:r w:rsidR="009623FB" w:rsidRPr="00592654">
        <w:rPr>
          <w:rFonts w:cs="Arial"/>
          <w:b/>
          <w:szCs w:val="22"/>
        </w:rPr>
        <w:t>Документ предоставля</w:t>
      </w:r>
      <w:r w:rsidR="001D1684" w:rsidRPr="00592654">
        <w:rPr>
          <w:rFonts w:cs="Arial"/>
          <w:b/>
          <w:szCs w:val="22"/>
        </w:rPr>
        <w:t>е</w:t>
      </w:r>
      <w:r w:rsidR="009623FB" w:rsidRPr="00592654">
        <w:rPr>
          <w:rFonts w:cs="Arial"/>
          <w:b/>
          <w:szCs w:val="22"/>
        </w:rPr>
        <w:t xml:space="preserve">тся контрагентом </w:t>
      </w:r>
      <w:r w:rsidR="009623FB" w:rsidRPr="00592654">
        <w:rPr>
          <w:rFonts w:cs="Arial"/>
          <w:b/>
          <w:szCs w:val="22"/>
          <w:u w:val="single"/>
        </w:rPr>
        <w:t xml:space="preserve">только </w:t>
      </w:r>
      <w:r w:rsidR="001D1684" w:rsidRPr="00592654">
        <w:rPr>
          <w:rFonts w:cs="Arial"/>
          <w:b/>
          <w:szCs w:val="22"/>
          <w:u w:val="single"/>
        </w:rPr>
        <w:t xml:space="preserve">в </w:t>
      </w:r>
      <w:r w:rsidR="009623FB" w:rsidRPr="00592654">
        <w:rPr>
          <w:rFonts w:cs="Arial"/>
          <w:b/>
          <w:szCs w:val="22"/>
          <w:u w:val="single"/>
        </w:rPr>
        <w:t>электронном виде</w:t>
      </w:r>
      <w:r w:rsidR="009623FB" w:rsidRPr="00592654">
        <w:rPr>
          <w:rFonts w:cs="Arial"/>
          <w:b/>
          <w:szCs w:val="22"/>
        </w:rPr>
        <w:t xml:space="preserve"> на электронном носителе;</w:t>
      </w:r>
    </w:p>
    <w:p w:rsidR="003F4095" w:rsidRPr="00592654" w:rsidRDefault="00CB28E2" w:rsidP="003F4095">
      <w:pPr>
        <w:pStyle w:val="ac"/>
        <w:numPr>
          <w:ilvl w:val="0"/>
          <w:numId w:val="2"/>
        </w:numPr>
        <w:tabs>
          <w:tab w:val="left" w:pos="1418"/>
        </w:tabs>
        <w:ind w:left="1418" w:hanging="341"/>
        <w:contextualSpacing w:val="0"/>
        <w:jc w:val="both"/>
        <w:rPr>
          <w:rFonts w:cs="Arial"/>
          <w:szCs w:val="22"/>
        </w:rPr>
      </w:pPr>
      <w:r w:rsidRPr="00AF2187">
        <w:rPr>
          <w:szCs w:val="22"/>
        </w:rPr>
        <w:t>Копия выписки из реестра СРО</w:t>
      </w:r>
      <w:r w:rsidRPr="00AA5AB3">
        <w:rPr>
          <w:szCs w:val="22"/>
        </w:rPr>
        <w:t xml:space="preserve"> (гарантийное письмо о переоформлении СРО, при необходимости)</w:t>
      </w:r>
      <w:r w:rsidR="003F4095" w:rsidRPr="00592654">
        <w:rPr>
          <w:szCs w:val="22"/>
        </w:rPr>
        <w:t>;</w:t>
      </w:r>
      <w:r w:rsidR="003F4095" w:rsidRPr="00592654">
        <w:rPr>
          <w:rFonts w:cs="Arial"/>
          <w:szCs w:val="22"/>
        </w:rPr>
        <w:t xml:space="preserve"> </w:t>
      </w:r>
    </w:p>
    <w:p w:rsidR="009623FB" w:rsidRPr="000A4BE9" w:rsidRDefault="009623FB" w:rsidP="009623FB">
      <w:pPr>
        <w:pStyle w:val="ac"/>
        <w:numPr>
          <w:ilvl w:val="0"/>
          <w:numId w:val="2"/>
        </w:numPr>
        <w:tabs>
          <w:tab w:val="left" w:pos="1418"/>
        </w:tabs>
        <w:ind w:left="1418" w:hanging="341"/>
        <w:contextualSpacing w:val="0"/>
        <w:jc w:val="both"/>
        <w:rPr>
          <w:szCs w:val="22"/>
        </w:rPr>
      </w:pPr>
      <w:r w:rsidRPr="000A4BE9">
        <w:rPr>
          <w:szCs w:val="22"/>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за подписью руко</w:t>
      </w:r>
      <w:r w:rsidR="0036476E" w:rsidRPr="000A4BE9">
        <w:rPr>
          <w:szCs w:val="22"/>
        </w:rPr>
        <w:t>водителя организации (Форма 8)</w:t>
      </w:r>
      <w:r w:rsidR="006F667A" w:rsidRPr="000A4BE9">
        <w:rPr>
          <w:szCs w:val="22"/>
        </w:rPr>
        <w:t xml:space="preserve">. </w:t>
      </w:r>
      <w:r w:rsidR="001D1684" w:rsidRPr="000A4BE9">
        <w:rPr>
          <w:rFonts w:cs="Arial"/>
          <w:b/>
          <w:szCs w:val="22"/>
        </w:rPr>
        <w:t xml:space="preserve">Документ предоставляется контрагентом </w:t>
      </w:r>
      <w:r w:rsidR="001D1684" w:rsidRPr="000A4BE9">
        <w:rPr>
          <w:rFonts w:cs="Arial"/>
          <w:b/>
          <w:szCs w:val="22"/>
          <w:u w:val="single"/>
        </w:rPr>
        <w:t>только в электронном виде</w:t>
      </w:r>
      <w:r w:rsidR="001D1684" w:rsidRPr="000A4BE9">
        <w:rPr>
          <w:rFonts w:cs="Arial"/>
          <w:b/>
          <w:szCs w:val="22"/>
        </w:rPr>
        <w:t xml:space="preserve"> на электронном носителе</w:t>
      </w:r>
      <w:r w:rsidRPr="000A4BE9">
        <w:rPr>
          <w:rFonts w:cs="Arial"/>
          <w:b/>
          <w:szCs w:val="22"/>
        </w:rPr>
        <w:t>;</w:t>
      </w:r>
    </w:p>
    <w:p w:rsidR="009623FB" w:rsidRPr="000A4BE9" w:rsidRDefault="009623FB" w:rsidP="009623FB">
      <w:pPr>
        <w:pStyle w:val="ac"/>
        <w:numPr>
          <w:ilvl w:val="0"/>
          <w:numId w:val="2"/>
        </w:numPr>
        <w:tabs>
          <w:tab w:val="left" w:pos="1418"/>
        </w:tabs>
        <w:ind w:left="1418" w:hanging="341"/>
        <w:contextualSpacing w:val="0"/>
        <w:jc w:val="both"/>
        <w:rPr>
          <w:rFonts w:cs="Arial"/>
          <w:szCs w:val="22"/>
        </w:rPr>
      </w:pPr>
      <w:r w:rsidRPr="000A4BE9">
        <w:rPr>
          <w:szCs w:val="22"/>
        </w:rPr>
        <w:t>Справка о наличии произ</w:t>
      </w:r>
      <w:r w:rsidR="00D76E6F" w:rsidRPr="000A4BE9">
        <w:rPr>
          <w:szCs w:val="22"/>
        </w:rPr>
        <w:t xml:space="preserve">водственных мощностей (Форма 9), с обязательным приложением </w:t>
      </w:r>
      <w:r w:rsidR="009E72AA" w:rsidRPr="000A4BE9">
        <w:rPr>
          <w:szCs w:val="22"/>
        </w:rPr>
        <w:t>копии документа, подтверждающего собственность либо аренду</w:t>
      </w:r>
      <w:r w:rsidR="00370833">
        <w:rPr>
          <w:szCs w:val="22"/>
        </w:rPr>
        <w:t xml:space="preserve"> производственной базы</w:t>
      </w:r>
      <w:r w:rsidR="00D76E6F" w:rsidRPr="000A4BE9">
        <w:rPr>
          <w:szCs w:val="22"/>
        </w:rPr>
        <w:t>.</w:t>
      </w:r>
      <w:r w:rsidR="00D76E6F" w:rsidRPr="000A4BE9">
        <w:rPr>
          <w:rFonts w:cs="Arial"/>
          <w:b/>
          <w:szCs w:val="22"/>
        </w:rPr>
        <w:t xml:space="preserve"> </w:t>
      </w:r>
      <w:r w:rsidR="001D1684" w:rsidRPr="000A4BE9">
        <w:rPr>
          <w:rFonts w:cs="Arial"/>
          <w:b/>
          <w:szCs w:val="22"/>
        </w:rPr>
        <w:t xml:space="preserve">Документ предоставляется контрагентом </w:t>
      </w:r>
      <w:r w:rsidR="001D1684" w:rsidRPr="000A4BE9">
        <w:rPr>
          <w:rFonts w:cs="Arial"/>
          <w:b/>
          <w:szCs w:val="22"/>
          <w:u w:val="single"/>
        </w:rPr>
        <w:t>только в электронном виде</w:t>
      </w:r>
      <w:r w:rsidR="001D1684" w:rsidRPr="000A4BE9">
        <w:rPr>
          <w:rFonts w:cs="Arial"/>
          <w:b/>
          <w:szCs w:val="22"/>
        </w:rPr>
        <w:t xml:space="preserve"> на электронном носителе</w:t>
      </w:r>
      <w:r w:rsidRPr="000A4BE9">
        <w:rPr>
          <w:rFonts w:cs="Arial"/>
          <w:b/>
          <w:szCs w:val="22"/>
        </w:rPr>
        <w:t>;</w:t>
      </w:r>
    </w:p>
    <w:p w:rsidR="009E72AA" w:rsidRPr="009E72AA" w:rsidRDefault="009E72AA" w:rsidP="009E72AA">
      <w:pPr>
        <w:pStyle w:val="ac"/>
        <w:numPr>
          <w:ilvl w:val="0"/>
          <w:numId w:val="2"/>
        </w:numPr>
        <w:tabs>
          <w:tab w:val="left" w:pos="1418"/>
        </w:tabs>
        <w:ind w:left="1418" w:hanging="341"/>
        <w:contextualSpacing w:val="0"/>
        <w:jc w:val="both"/>
        <w:rPr>
          <w:rFonts w:cs="Arial"/>
          <w:szCs w:val="22"/>
        </w:rPr>
      </w:pPr>
      <w:r w:rsidRPr="009E72AA">
        <w:rPr>
          <w:rFonts w:cs="Arial"/>
          <w:szCs w:val="22"/>
        </w:rPr>
        <w:t>Копия Политики в области ПБ, ОТ и ОС</w:t>
      </w:r>
      <w:r w:rsidRPr="009E72AA">
        <w:rPr>
          <w:szCs w:val="22"/>
        </w:rPr>
        <w:t>.</w:t>
      </w:r>
      <w:r w:rsidRPr="009E72AA">
        <w:rPr>
          <w:rFonts w:cs="Arial"/>
          <w:b/>
          <w:szCs w:val="22"/>
        </w:rPr>
        <w:t xml:space="preserve"> Документ предоставляется контрагентом </w:t>
      </w:r>
      <w:r w:rsidRPr="009E72AA">
        <w:rPr>
          <w:rFonts w:cs="Arial"/>
          <w:b/>
          <w:szCs w:val="22"/>
          <w:u w:val="single"/>
        </w:rPr>
        <w:t>только в электронном виде</w:t>
      </w:r>
      <w:r w:rsidRPr="009E72AA">
        <w:rPr>
          <w:rFonts w:cs="Arial"/>
          <w:b/>
          <w:szCs w:val="22"/>
        </w:rPr>
        <w:t xml:space="preserve"> на электронном носителе;</w:t>
      </w:r>
    </w:p>
    <w:p w:rsidR="009E72AA" w:rsidRPr="009E72AA" w:rsidRDefault="009E72AA" w:rsidP="009E72AA">
      <w:pPr>
        <w:pStyle w:val="ac"/>
        <w:numPr>
          <w:ilvl w:val="0"/>
          <w:numId w:val="2"/>
        </w:numPr>
        <w:tabs>
          <w:tab w:val="left" w:pos="1418"/>
        </w:tabs>
        <w:ind w:left="1418" w:hanging="341"/>
        <w:contextualSpacing w:val="0"/>
        <w:jc w:val="both"/>
        <w:rPr>
          <w:rFonts w:cs="Arial"/>
          <w:szCs w:val="22"/>
        </w:rPr>
      </w:pPr>
      <w:r w:rsidRPr="009E72AA">
        <w:rPr>
          <w:rFonts w:cs="Arial"/>
          <w:szCs w:val="22"/>
        </w:rPr>
        <w:t xml:space="preserve">Копия документов, подтверждающих наличие инструкций по профессиям и каждому виду выполняемых работ. </w:t>
      </w:r>
      <w:r w:rsidRPr="009E72AA">
        <w:rPr>
          <w:rFonts w:cs="Arial"/>
          <w:b/>
          <w:szCs w:val="22"/>
        </w:rPr>
        <w:t xml:space="preserve">Документ предоставляется контрагентом </w:t>
      </w:r>
      <w:r w:rsidRPr="009E72AA">
        <w:rPr>
          <w:rFonts w:cs="Arial"/>
          <w:b/>
          <w:szCs w:val="22"/>
          <w:u w:val="single"/>
        </w:rPr>
        <w:t>только в электронном виде</w:t>
      </w:r>
      <w:r w:rsidRPr="009E72AA">
        <w:rPr>
          <w:rFonts w:cs="Arial"/>
          <w:b/>
          <w:szCs w:val="22"/>
        </w:rPr>
        <w:t xml:space="preserve"> на электронном носителе;</w:t>
      </w:r>
      <w:r w:rsidRPr="009E72AA">
        <w:rPr>
          <w:rFonts w:cs="Arial"/>
          <w:szCs w:val="22"/>
        </w:rPr>
        <w:t xml:space="preserve"> </w:t>
      </w:r>
    </w:p>
    <w:p w:rsidR="009E72AA" w:rsidRPr="000A4BE9" w:rsidRDefault="009E72AA" w:rsidP="009E72AA">
      <w:pPr>
        <w:pStyle w:val="ac"/>
        <w:numPr>
          <w:ilvl w:val="0"/>
          <w:numId w:val="2"/>
        </w:numPr>
        <w:tabs>
          <w:tab w:val="left" w:pos="1418"/>
        </w:tabs>
        <w:ind w:left="1418" w:hanging="341"/>
        <w:contextualSpacing w:val="0"/>
        <w:jc w:val="both"/>
        <w:rPr>
          <w:szCs w:val="22"/>
        </w:rPr>
      </w:pPr>
      <w:r w:rsidRPr="000A4BE9">
        <w:rPr>
          <w:szCs w:val="22"/>
        </w:rPr>
        <w:t>Копии свидетельств или протоколов комиссий об аттестации в области промышленной безопасности.</w:t>
      </w:r>
      <w:r w:rsidRPr="000A4BE9">
        <w:rPr>
          <w:rFonts w:cs="Arial"/>
          <w:b/>
          <w:szCs w:val="22"/>
        </w:rPr>
        <w:t xml:space="preserve"> Документ предоставляется контрагентом </w:t>
      </w:r>
      <w:r w:rsidRPr="000A4BE9">
        <w:rPr>
          <w:rFonts w:cs="Arial"/>
          <w:b/>
          <w:szCs w:val="22"/>
          <w:u w:val="single"/>
        </w:rPr>
        <w:t>только в электронном виде</w:t>
      </w:r>
      <w:r w:rsidRPr="000A4BE9">
        <w:rPr>
          <w:rFonts w:cs="Arial"/>
          <w:b/>
          <w:szCs w:val="22"/>
        </w:rPr>
        <w:t xml:space="preserve"> на электронном носителе;</w:t>
      </w:r>
    </w:p>
    <w:p w:rsidR="009E72AA" w:rsidRPr="000A4BE9" w:rsidRDefault="009E72AA" w:rsidP="009E72AA">
      <w:pPr>
        <w:pStyle w:val="ac"/>
        <w:numPr>
          <w:ilvl w:val="0"/>
          <w:numId w:val="2"/>
        </w:numPr>
        <w:tabs>
          <w:tab w:val="left" w:pos="1418"/>
        </w:tabs>
        <w:ind w:left="1418" w:hanging="341"/>
        <w:contextualSpacing w:val="0"/>
        <w:jc w:val="both"/>
        <w:rPr>
          <w:szCs w:val="22"/>
        </w:rPr>
      </w:pPr>
      <w:r w:rsidRPr="000A4BE9">
        <w:rPr>
          <w:szCs w:val="22"/>
        </w:rPr>
        <w:lastRenderedPageBreak/>
        <w:t>Справка о наличии мед.службы.</w:t>
      </w:r>
      <w:r w:rsidRPr="000A4BE9">
        <w:rPr>
          <w:rFonts w:cs="Arial"/>
          <w:b/>
          <w:szCs w:val="22"/>
        </w:rPr>
        <w:t xml:space="preserve"> Документ предоставляется контрагентом </w:t>
      </w:r>
      <w:r w:rsidRPr="000A4BE9">
        <w:rPr>
          <w:rFonts w:cs="Arial"/>
          <w:b/>
          <w:szCs w:val="22"/>
          <w:u w:val="single"/>
        </w:rPr>
        <w:t>только в электронном виде</w:t>
      </w:r>
      <w:r w:rsidRPr="000A4BE9">
        <w:rPr>
          <w:rFonts w:cs="Arial"/>
          <w:b/>
          <w:szCs w:val="22"/>
        </w:rPr>
        <w:t xml:space="preserve"> на электронном носителе. </w:t>
      </w:r>
      <w:r w:rsidRPr="000A4BE9">
        <w:rPr>
          <w:rFonts w:cs="Arial"/>
          <w:szCs w:val="22"/>
        </w:rPr>
        <w:t xml:space="preserve">Допускается предоставление гарантийного письма на заключенного договора с медицинской организацией на проведение регулярных предрейсовых и послерейсовых мед. осмотров водителей транспортных средств и оказание первой и/или медицинской помощи работникам </w:t>
      </w:r>
      <w:r w:rsidRPr="000A4BE9">
        <w:rPr>
          <w:rFonts w:cs="Arial"/>
          <w:b/>
          <w:szCs w:val="22"/>
          <w:u w:val="single"/>
        </w:rPr>
        <w:t>(подлинник)</w:t>
      </w:r>
      <w:r w:rsidRPr="000A4BE9">
        <w:rPr>
          <w:rFonts w:cs="Arial"/>
          <w:szCs w:val="22"/>
        </w:rPr>
        <w:t>;</w:t>
      </w:r>
    </w:p>
    <w:p w:rsidR="009E72AA" w:rsidRPr="000A4BE9" w:rsidRDefault="009E72AA" w:rsidP="009E72AA">
      <w:pPr>
        <w:pStyle w:val="ac"/>
        <w:numPr>
          <w:ilvl w:val="0"/>
          <w:numId w:val="2"/>
        </w:numPr>
        <w:tabs>
          <w:tab w:val="left" w:pos="1418"/>
        </w:tabs>
        <w:ind w:left="1418" w:hanging="341"/>
        <w:contextualSpacing w:val="0"/>
        <w:jc w:val="both"/>
        <w:rPr>
          <w:szCs w:val="22"/>
        </w:rPr>
      </w:pPr>
      <w:r w:rsidRPr="000A4BE9">
        <w:rPr>
          <w:rFonts w:cs="Arial"/>
          <w:szCs w:val="22"/>
        </w:rPr>
        <w:t>Копии документов, подтверждающих наличие договорных отношений, графиков, перечней и заключительных актов по организации и проведение медицинских осмотров привлекаемого персонала.</w:t>
      </w:r>
      <w:r w:rsidRPr="000A4BE9">
        <w:rPr>
          <w:rFonts w:cs="Arial"/>
          <w:b/>
          <w:szCs w:val="22"/>
        </w:rPr>
        <w:t xml:space="preserve"> Документ предоставляется контрагентом </w:t>
      </w:r>
      <w:r w:rsidRPr="000A4BE9">
        <w:rPr>
          <w:rFonts w:cs="Arial"/>
          <w:b/>
          <w:szCs w:val="22"/>
          <w:u w:val="single"/>
        </w:rPr>
        <w:t>только в электронном виде</w:t>
      </w:r>
      <w:r w:rsidRPr="000A4BE9">
        <w:rPr>
          <w:rFonts w:cs="Arial"/>
          <w:b/>
          <w:szCs w:val="22"/>
        </w:rPr>
        <w:t xml:space="preserve"> на электронном носителе;</w:t>
      </w:r>
    </w:p>
    <w:p w:rsidR="009E72AA" w:rsidRPr="000A4BE9" w:rsidRDefault="009E72AA" w:rsidP="009E72AA">
      <w:pPr>
        <w:pStyle w:val="ac"/>
        <w:numPr>
          <w:ilvl w:val="0"/>
          <w:numId w:val="2"/>
        </w:numPr>
        <w:tabs>
          <w:tab w:val="left" w:pos="1418"/>
        </w:tabs>
        <w:ind w:left="1418" w:hanging="341"/>
        <w:contextualSpacing w:val="0"/>
        <w:jc w:val="both"/>
        <w:rPr>
          <w:rFonts w:cs="Arial"/>
          <w:szCs w:val="22"/>
        </w:rPr>
      </w:pPr>
      <w:r w:rsidRPr="000A4BE9">
        <w:rPr>
          <w:rFonts w:cs="Arial"/>
          <w:szCs w:val="22"/>
        </w:rPr>
        <w:t>Копии документов, подтверждающих проведение проверок, их графиков,  актов по итогам проверок по организации и проведению контрольно-профилактических проверок соблюдения требований по охране труда, промышленной, пожарной, экологической и транспортной безопасности.</w:t>
      </w:r>
      <w:r w:rsidRPr="000A4BE9">
        <w:rPr>
          <w:rFonts w:cs="Arial"/>
          <w:b/>
          <w:szCs w:val="22"/>
        </w:rPr>
        <w:t xml:space="preserve"> Документ предоставляется контрагентом </w:t>
      </w:r>
      <w:r w:rsidRPr="000A4BE9">
        <w:rPr>
          <w:rFonts w:cs="Arial"/>
          <w:b/>
          <w:szCs w:val="22"/>
          <w:u w:val="single"/>
        </w:rPr>
        <w:t>только в электронном виде</w:t>
      </w:r>
      <w:r w:rsidRPr="000A4BE9">
        <w:rPr>
          <w:rFonts w:cs="Arial"/>
          <w:b/>
          <w:szCs w:val="22"/>
        </w:rPr>
        <w:t xml:space="preserve"> на электронном носителе;</w:t>
      </w:r>
    </w:p>
    <w:p w:rsidR="009E72AA" w:rsidRPr="000A4BE9" w:rsidRDefault="009E72AA" w:rsidP="009E72AA">
      <w:pPr>
        <w:pStyle w:val="ac"/>
        <w:numPr>
          <w:ilvl w:val="0"/>
          <w:numId w:val="2"/>
        </w:numPr>
        <w:tabs>
          <w:tab w:val="left" w:pos="1418"/>
        </w:tabs>
        <w:ind w:left="1418" w:hanging="341"/>
        <w:contextualSpacing w:val="0"/>
        <w:jc w:val="both"/>
        <w:rPr>
          <w:rFonts w:cs="Arial"/>
          <w:szCs w:val="22"/>
        </w:rPr>
      </w:pPr>
      <w:r w:rsidRPr="000A4BE9">
        <w:rPr>
          <w:rFonts w:cs="Arial"/>
          <w:szCs w:val="22"/>
        </w:rPr>
        <w:t xml:space="preserve">Гарантийное письмо об установке на транспорт, предназначенный для перевозки работников (в т.ч. легкового) системами видеорегистрации </w:t>
      </w:r>
      <w:r w:rsidRPr="000A4BE9">
        <w:rPr>
          <w:rFonts w:cs="Arial"/>
          <w:b/>
          <w:szCs w:val="22"/>
        </w:rPr>
        <w:t>(предоставляется при условии отсутствия данной информации в Форме 9)</w:t>
      </w:r>
      <w:r w:rsidRPr="000A4BE9">
        <w:rPr>
          <w:rFonts w:cs="Arial"/>
          <w:szCs w:val="22"/>
        </w:rPr>
        <w:t>;</w:t>
      </w:r>
    </w:p>
    <w:p w:rsidR="009623FB" w:rsidRPr="00476093" w:rsidRDefault="009623FB" w:rsidP="00523035">
      <w:pPr>
        <w:pStyle w:val="ac"/>
        <w:numPr>
          <w:ilvl w:val="0"/>
          <w:numId w:val="2"/>
        </w:numPr>
        <w:tabs>
          <w:tab w:val="left" w:pos="1418"/>
        </w:tabs>
        <w:ind w:left="1418" w:hanging="341"/>
        <w:contextualSpacing w:val="0"/>
        <w:jc w:val="both"/>
        <w:rPr>
          <w:rFonts w:cs="Arial"/>
          <w:szCs w:val="22"/>
        </w:rPr>
      </w:pPr>
      <w:r w:rsidRPr="00476093">
        <w:rPr>
          <w:rFonts w:cs="Arial"/>
          <w:szCs w:val="22"/>
        </w:rPr>
        <w:t>Копия уведомления о прохождении аккредитации участника закупки, при условии, что статус «аккредитован» действителен в течение не менее 2 (двух) месяцев после даты окончания приема оферт;</w:t>
      </w:r>
    </w:p>
    <w:p w:rsidR="006D1A4F" w:rsidRPr="00476093" w:rsidRDefault="006D1A4F" w:rsidP="006D1A4F">
      <w:pPr>
        <w:pStyle w:val="ac"/>
        <w:numPr>
          <w:ilvl w:val="0"/>
          <w:numId w:val="2"/>
        </w:numPr>
        <w:tabs>
          <w:tab w:val="left" w:pos="1418"/>
        </w:tabs>
        <w:ind w:left="1418" w:hanging="341"/>
        <w:contextualSpacing w:val="0"/>
        <w:jc w:val="both"/>
        <w:rPr>
          <w:rFonts w:cs="Arial"/>
          <w:szCs w:val="22"/>
        </w:rPr>
      </w:pPr>
      <w:r w:rsidRPr="00476093">
        <w:rPr>
          <w:rFonts w:cs="Arial"/>
          <w:szCs w:val="22"/>
        </w:rPr>
        <w:t>Письмо (Форма №1</w:t>
      </w:r>
      <w:r w:rsidR="00690EDD" w:rsidRPr="00476093">
        <w:rPr>
          <w:rFonts w:cs="Arial"/>
          <w:szCs w:val="22"/>
        </w:rPr>
        <w:t>0</w:t>
      </w:r>
      <w:r w:rsidRPr="00476093">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9623FB" w:rsidRPr="009D2BCE" w:rsidRDefault="009623FB" w:rsidP="009623FB">
      <w:pPr>
        <w:pStyle w:val="ac"/>
        <w:numPr>
          <w:ilvl w:val="0"/>
          <w:numId w:val="2"/>
        </w:numPr>
        <w:tabs>
          <w:tab w:val="left" w:pos="1418"/>
        </w:tabs>
        <w:ind w:left="1418" w:hanging="341"/>
        <w:contextualSpacing w:val="0"/>
        <w:jc w:val="both"/>
        <w:rPr>
          <w:rFonts w:cs="Arial"/>
          <w:szCs w:val="22"/>
        </w:rPr>
      </w:pPr>
      <w:r w:rsidRPr="009D2BCE">
        <w:rPr>
          <w:rFonts w:cs="Arial"/>
        </w:rPr>
        <w:t xml:space="preserve">Опись документов технической части оферты </w:t>
      </w:r>
      <w:r w:rsidRPr="009D2BCE">
        <w:rPr>
          <w:rFonts w:cs="Arial"/>
          <w:szCs w:val="22"/>
        </w:rPr>
        <w:t>(подписанная уполномоченным лицом и заверенная печатью участника закупки)</w:t>
      </w:r>
      <w:r w:rsidRPr="009D2BCE">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3F4095" w:rsidRPr="00686E1A" w:rsidRDefault="003F4095" w:rsidP="003F4095">
      <w:pPr>
        <w:pStyle w:val="ac"/>
        <w:numPr>
          <w:ilvl w:val="0"/>
          <w:numId w:val="2"/>
        </w:numPr>
        <w:tabs>
          <w:tab w:val="left" w:pos="1418"/>
        </w:tabs>
        <w:ind w:left="1418" w:hanging="341"/>
        <w:contextualSpacing w:val="0"/>
        <w:jc w:val="both"/>
        <w:rPr>
          <w:rFonts w:cs="Arial"/>
          <w:szCs w:val="22"/>
        </w:rPr>
      </w:pPr>
      <w:r w:rsidRPr="00686E1A">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3F4095" w:rsidRPr="00690EDD" w:rsidRDefault="003F4095" w:rsidP="003F4095">
      <w:pPr>
        <w:pStyle w:val="ac"/>
        <w:numPr>
          <w:ilvl w:val="0"/>
          <w:numId w:val="2"/>
        </w:numPr>
        <w:tabs>
          <w:tab w:val="left" w:pos="1418"/>
        </w:tabs>
        <w:ind w:left="1418" w:hanging="341"/>
        <w:contextualSpacing w:val="0"/>
        <w:jc w:val="both"/>
        <w:rPr>
          <w:rFonts w:cs="Arial"/>
          <w:szCs w:val="22"/>
        </w:rPr>
      </w:pPr>
      <w:r w:rsidRPr="00690EDD">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9666BD" w:rsidRPr="00556510" w:rsidRDefault="009666BD" w:rsidP="009666BD">
      <w:pPr>
        <w:pStyle w:val="ac"/>
        <w:numPr>
          <w:ilvl w:val="0"/>
          <w:numId w:val="2"/>
        </w:numPr>
        <w:tabs>
          <w:tab w:val="left" w:pos="1418"/>
        </w:tabs>
        <w:ind w:left="1418" w:hanging="341"/>
        <w:contextualSpacing w:val="0"/>
        <w:jc w:val="both"/>
        <w:rPr>
          <w:rFonts w:cs="Arial"/>
          <w:szCs w:val="22"/>
        </w:rPr>
      </w:pPr>
      <w:r w:rsidRPr="00556510">
        <w:rPr>
          <w:rFonts w:cs="Arial"/>
          <w:szCs w:val="22"/>
        </w:rPr>
        <w:t xml:space="preserve">Локальные ресурсные сметные расчеты, выполненные на основании </w:t>
      </w:r>
      <w:r w:rsidR="00556510" w:rsidRPr="00556510">
        <w:rPr>
          <w:rFonts w:cs="Arial"/>
          <w:szCs w:val="22"/>
        </w:rPr>
        <w:t>локальной сметы №94-2017</w:t>
      </w:r>
      <w:r w:rsidRPr="00556510">
        <w:rPr>
          <w:rFonts w:cs="Arial"/>
          <w:szCs w:val="22"/>
        </w:rPr>
        <w:t xml:space="preserve">. </w:t>
      </w:r>
      <w:r w:rsidRPr="00556510">
        <w:rPr>
          <w:rFonts w:cs="Arial"/>
          <w:b/>
          <w:szCs w:val="22"/>
        </w:rPr>
        <w:t>Сметные расчёты предоставляются контрагентом в только электронном виде на электронном носителе, в формате World или Excel;</w:t>
      </w:r>
    </w:p>
    <w:p w:rsidR="009666BD" w:rsidRPr="00DB475F" w:rsidRDefault="009666BD" w:rsidP="009666BD">
      <w:pPr>
        <w:pStyle w:val="ac"/>
        <w:numPr>
          <w:ilvl w:val="0"/>
          <w:numId w:val="2"/>
        </w:numPr>
        <w:tabs>
          <w:tab w:val="left" w:pos="1418"/>
        </w:tabs>
        <w:ind w:left="1418" w:hanging="341"/>
        <w:contextualSpacing w:val="0"/>
        <w:jc w:val="both"/>
        <w:rPr>
          <w:rFonts w:cs="Arial"/>
          <w:szCs w:val="22"/>
        </w:rPr>
      </w:pPr>
      <w:r w:rsidRPr="00DB475F">
        <w:rPr>
          <w:rFonts w:cs="Arial"/>
          <w:szCs w:val="22"/>
        </w:rPr>
        <w:t>Гарантийное письмо о предоставлении сметных расчётов на бумажном носителе по требованию Заказчика в процессе проведения процедуры тендера;</w:t>
      </w:r>
    </w:p>
    <w:p w:rsidR="009666BD" w:rsidRPr="00DB475F" w:rsidRDefault="009666BD" w:rsidP="009666BD">
      <w:pPr>
        <w:pStyle w:val="ac"/>
        <w:numPr>
          <w:ilvl w:val="0"/>
          <w:numId w:val="2"/>
        </w:numPr>
        <w:tabs>
          <w:tab w:val="left" w:pos="1418"/>
        </w:tabs>
        <w:ind w:left="1418" w:hanging="341"/>
        <w:contextualSpacing w:val="0"/>
        <w:jc w:val="both"/>
        <w:rPr>
          <w:rFonts w:cs="Arial"/>
          <w:szCs w:val="22"/>
        </w:rPr>
      </w:pPr>
      <w:r w:rsidRPr="00DB475F">
        <w:rPr>
          <w:rFonts w:cs="Arial"/>
          <w:szCs w:val="22"/>
        </w:rPr>
        <w:t>Гарантийное письмо о предоставлении на бумажном носителе сметных расчётов, обосновывающих стоимость предложения, утверждённую на заседании Тендерной комиссии,  в случае признания претендента победителем тендера;</w:t>
      </w:r>
    </w:p>
    <w:p w:rsidR="007213B3" w:rsidRPr="00DB475F" w:rsidRDefault="007213B3" w:rsidP="007213B3">
      <w:pPr>
        <w:pStyle w:val="ac"/>
        <w:numPr>
          <w:ilvl w:val="0"/>
          <w:numId w:val="2"/>
        </w:numPr>
        <w:tabs>
          <w:tab w:val="left" w:pos="1418"/>
        </w:tabs>
        <w:ind w:left="1418" w:hanging="341"/>
        <w:contextualSpacing w:val="0"/>
        <w:jc w:val="both"/>
        <w:rPr>
          <w:rFonts w:cs="Arial"/>
          <w:szCs w:val="22"/>
        </w:rPr>
      </w:pPr>
      <w:r w:rsidRPr="00DB475F">
        <w:rPr>
          <w:rFonts w:cs="Arial"/>
          <w:szCs w:val="22"/>
        </w:rPr>
        <w:t>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вариантов  Формы №11), подписанное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lastRenderedPageBreak/>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4C2622">
        <w:rPr>
          <w:rFonts w:cs="Arial"/>
          <w:szCs w:val="22"/>
        </w:rPr>
        <w:t xml:space="preserve">на ПДО </w:t>
      </w:r>
      <w:r w:rsidR="003523B8" w:rsidRPr="004C2622">
        <w:rPr>
          <w:rFonts w:cs="Arial"/>
          <w:szCs w:val="22"/>
        </w:rPr>
        <w:t>№</w:t>
      </w:r>
      <w:r w:rsidR="00A30AB5" w:rsidRPr="004C2622">
        <w:rPr>
          <w:rFonts w:cs="Arial"/>
          <w:szCs w:val="22"/>
        </w:rPr>
        <w:t>3</w:t>
      </w:r>
      <w:r w:rsidR="004C2622" w:rsidRPr="004C2622">
        <w:rPr>
          <w:rFonts w:cs="Arial"/>
          <w:szCs w:val="22"/>
        </w:rPr>
        <w:t>78</w:t>
      </w:r>
      <w:r w:rsidR="003523B8" w:rsidRPr="004C2622">
        <w:rPr>
          <w:rFonts w:cs="Arial"/>
          <w:szCs w:val="22"/>
        </w:rPr>
        <w:t>-КР</w:t>
      </w:r>
      <w:r w:rsidR="003523B8" w:rsidRPr="00396468">
        <w:rPr>
          <w:rFonts w:cs="Arial"/>
          <w:szCs w:val="22"/>
        </w:rPr>
        <w:t>-</w:t>
      </w:r>
      <w:r w:rsidR="003523B8" w:rsidRPr="00A30AB5">
        <w:rPr>
          <w:rFonts w:cs="Arial"/>
          <w:szCs w:val="22"/>
        </w:rPr>
        <w:t>201</w:t>
      </w:r>
      <w:r w:rsidR="00BA032C" w:rsidRPr="00A30AB5">
        <w:rPr>
          <w:rFonts w:cs="Arial"/>
          <w:szCs w:val="22"/>
        </w:rPr>
        <w:t>7</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265EAF" w:rsidRPr="00265EAF">
        <w:rPr>
          <w:rFonts w:cs="Arial"/>
          <w:szCs w:val="22"/>
        </w:rPr>
        <w:t>25 августа 2017 г.</w:t>
      </w:r>
      <w:r w:rsidRPr="00265EAF">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265EAF" w:rsidP="00DE7BED">
      <w:pPr>
        <w:ind w:left="708"/>
        <w:jc w:val="both"/>
        <w:rPr>
          <w:rFonts w:cs="Arial"/>
          <w:b/>
          <w:szCs w:val="22"/>
        </w:rPr>
      </w:pPr>
      <w:r>
        <w:rPr>
          <w:rFonts w:cs="Arial"/>
          <w:b/>
          <w:szCs w:val="22"/>
        </w:rPr>
        <w:t xml:space="preserve">Начало приема оферт – «25» августа 2017 </w:t>
      </w:r>
      <w:r w:rsidR="00DE7BED" w:rsidRPr="002E571A">
        <w:rPr>
          <w:rFonts w:cs="Arial"/>
          <w:b/>
          <w:szCs w:val="22"/>
        </w:rPr>
        <w:t>года.</w:t>
      </w:r>
    </w:p>
    <w:p w:rsidR="00DE7BED" w:rsidRPr="002E571A" w:rsidRDefault="00DE7BED" w:rsidP="00DE7BED">
      <w:pPr>
        <w:ind w:left="708"/>
        <w:jc w:val="both"/>
        <w:rPr>
          <w:rFonts w:cs="Arial"/>
          <w:b/>
          <w:szCs w:val="22"/>
        </w:rPr>
      </w:pPr>
      <w:r w:rsidRPr="002E571A">
        <w:rPr>
          <w:rFonts w:cs="Arial"/>
          <w:b/>
          <w:szCs w:val="22"/>
        </w:rPr>
        <w:t>Оконча</w:t>
      </w:r>
      <w:r w:rsidR="00265EAF">
        <w:rPr>
          <w:rFonts w:cs="Arial"/>
          <w:b/>
          <w:szCs w:val="22"/>
        </w:rPr>
        <w:t xml:space="preserve">ние приема оферт – 15:00 «8» сентября 2017 </w:t>
      </w:r>
      <w:r w:rsidRPr="002E571A">
        <w:rPr>
          <w:rFonts w:cs="Arial"/>
          <w:b/>
          <w:szCs w:val="22"/>
        </w:rPr>
        <w:t>года.</w:t>
      </w:r>
    </w:p>
    <w:p w:rsidR="00DE7BED" w:rsidRPr="002E571A" w:rsidRDefault="00DE7BED" w:rsidP="00DE7BED">
      <w:pPr>
        <w:ind w:left="708"/>
        <w:jc w:val="both"/>
        <w:rPr>
          <w:rFonts w:cs="Arial"/>
          <w:b/>
          <w:szCs w:val="22"/>
        </w:rPr>
      </w:pPr>
      <w:r w:rsidRPr="002E571A">
        <w:rPr>
          <w:rFonts w:cs="Arial"/>
          <w:b/>
          <w:szCs w:val="22"/>
        </w:rPr>
        <w:t>Срок для определе</w:t>
      </w:r>
      <w:r w:rsidR="00265EAF">
        <w:rPr>
          <w:rFonts w:cs="Arial"/>
          <w:b/>
          <w:szCs w:val="22"/>
        </w:rPr>
        <w:t xml:space="preserve">ния победителя – до «30» октября 2017 </w:t>
      </w:r>
      <w:r w:rsidRPr="002E571A">
        <w:rPr>
          <w:rFonts w:cs="Arial"/>
          <w:b/>
          <w:szCs w:val="22"/>
        </w:rPr>
        <w:t>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w:t>
      </w:r>
      <w:r w:rsidR="00265EAF">
        <w:rPr>
          <w:rFonts w:cs="Arial"/>
          <w:szCs w:val="22"/>
        </w:rPr>
        <w:t xml:space="preserve">ния, полученные не позднее «5» сентября 2017 </w:t>
      </w:r>
      <w:r w:rsidRPr="002E571A">
        <w:rPr>
          <w:rFonts w:cs="Arial"/>
          <w:szCs w:val="22"/>
        </w:rPr>
        <w:t>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технического характера обращаться:</w:t>
      </w:r>
    </w:p>
    <w:p w:rsidR="006C094E" w:rsidRPr="006C094E" w:rsidRDefault="006C094E" w:rsidP="006C094E">
      <w:pPr>
        <w:ind w:firstLine="567"/>
        <w:jc w:val="both"/>
        <w:rPr>
          <w:rFonts w:cs="Arial"/>
          <w:szCs w:val="22"/>
        </w:rPr>
      </w:pPr>
      <w:r w:rsidRPr="006C094E">
        <w:rPr>
          <w:rFonts w:cs="Arial"/>
          <w:szCs w:val="22"/>
        </w:rPr>
        <w:t>начальник сектора закупки услуг КС отдела закупки услуг ОАО «Славнефть-ЯНОС» Бедарев Владимир Александрович.</w:t>
      </w:r>
    </w:p>
    <w:p w:rsidR="006C094E" w:rsidRDefault="006C094E" w:rsidP="006C094E">
      <w:pPr>
        <w:ind w:firstLine="567"/>
        <w:jc w:val="both"/>
        <w:rPr>
          <w:rStyle w:val="ae"/>
          <w:rFonts w:cs="Arial"/>
        </w:rPr>
      </w:pPr>
      <w:r w:rsidRPr="006C094E">
        <w:rPr>
          <w:rFonts w:cs="Arial"/>
          <w:szCs w:val="22"/>
        </w:rPr>
        <w:lastRenderedPageBreak/>
        <w:t>Контактные данные: телефон: (4852) 49-87-31, факс (4852) 49-93-02, E-mail:</w:t>
      </w:r>
      <w:r w:rsidRPr="004F7388">
        <w:rPr>
          <w:rFonts w:cs="Arial"/>
        </w:rPr>
        <w:t xml:space="preserve"> </w:t>
      </w:r>
      <w:hyperlink r:id="rId7" w:history="1">
        <w:r w:rsidRPr="00E65274">
          <w:rPr>
            <w:rStyle w:val="ae"/>
            <w:rFonts w:cs="Arial"/>
            <w:lang w:val="en-US"/>
          </w:rPr>
          <w:t>BedarevVA</w:t>
        </w:r>
        <w:r w:rsidRPr="004F7388">
          <w:rPr>
            <w:rStyle w:val="ae"/>
            <w:rFonts w:cs="Arial"/>
          </w:rPr>
          <w:t>@</w:t>
        </w:r>
        <w:r w:rsidRPr="00E65274">
          <w:rPr>
            <w:rStyle w:val="ae"/>
            <w:rFonts w:cs="Arial"/>
            <w:lang w:val="en-US"/>
          </w:rPr>
          <w:t>yanos</w:t>
        </w:r>
        <w:r w:rsidRPr="004F7388">
          <w:rPr>
            <w:rStyle w:val="ae"/>
            <w:rFonts w:cs="Arial"/>
          </w:rPr>
          <w:t>.</w:t>
        </w:r>
        <w:r w:rsidRPr="00E65274">
          <w:rPr>
            <w:rStyle w:val="ae"/>
            <w:rFonts w:cs="Arial"/>
            <w:lang w:val="en-US"/>
          </w:rPr>
          <w:t>slavneft</w:t>
        </w:r>
        <w:r w:rsidRPr="004F7388">
          <w:rPr>
            <w:rStyle w:val="ae"/>
            <w:rFonts w:cs="Arial"/>
          </w:rPr>
          <w:t>.</w:t>
        </w:r>
        <w:r w:rsidRPr="00E65274">
          <w:rPr>
            <w:rStyle w:val="ae"/>
            <w:rFonts w:cs="Arial"/>
            <w:lang w:val="en-US"/>
          </w:rPr>
          <w:t>ru</w:t>
        </w:r>
      </w:hyperlink>
    </w:p>
    <w:p w:rsidR="00DE7BED" w:rsidRPr="00265EAF" w:rsidRDefault="00DE7BED" w:rsidP="00DE7BED">
      <w:pPr>
        <w:ind w:firstLine="708"/>
        <w:jc w:val="both"/>
        <w:rPr>
          <w:rFonts w:cs="Arial"/>
          <w:szCs w:val="22"/>
        </w:rPr>
      </w:pPr>
      <w:r w:rsidRPr="00265EAF">
        <w:rPr>
          <w:rFonts w:cs="Arial"/>
          <w:szCs w:val="22"/>
        </w:rPr>
        <w:t>По вопросам организационного характера обращаться:</w:t>
      </w:r>
    </w:p>
    <w:p w:rsidR="00265EAF" w:rsidRPr="00265EAF" w:rsidRDefault="00265EAF" w:rsidP="00265EAF">
      <w:pPr>
        <w:spacing w:before="0"/>
        <w:ind w:firstLine="709"/>
        <w:jc w:val="both"/>
        <w:rPr>
          <w:rFonts w:cs="Arial"/>
          <w:szCs w:val="22"/>
        </w:rPr>
      </w:pPr>
      <w:r w:rsidRPr="00265EAF">
        <w:rPr>
          <w:rFonts w:cs="Arial"/>
          <w:szCs w:val="22"/>
        </w:rPr>
        <w:t>Ведущему специалисту Тендерного комитета</w:t>
      </w:r>
    </w:p>
    <w:p w:rsidR="00265EAF" w:rsidRPr="00265EAF" w:rsidRDefault="00265EAF" w:rsidP="00265EAF">
      <w:pPr>
        <w:spacing w:before="0"/>
        <w:ind w:firstLine="709"/>
        <w:jc w:val="both"/>
        <w:rPr>
          <w:rFonts w:cs="Arial"/>
          <w:szCs w:val="22"/>
        </w:rPr>
      </w:pPr>
      <w:r w:rsidRPr="00265EAF">
        <w:rPr>
          <w:rFonts w:cs="Arial"/>
          <w:szCs w:val="22"/>
        </w:rPr>
        <w:t xml:space="preserve">Груздеву Александру Александровичу </w:t>
      </w:r>
    </w:p>
    <w:p w:rsidR="00265EAF" w:rsidRPr="00265EAF" w:rsidRDefault="00265EAF" w:rsidP="00265EAF">
      <w:pPr>
        <w:spacing w:before="0"/>
        <w:ind w:firstLine="709"/>
        <w:jc w:val="both"/>
        <w:rPr>
          <w:rFonts w:cs="Arial"/>
          <w:szCs w:val="22"/>
        </w:rPr>
      </w:pPr>
      <w:r w:rsidRPr="00265EAF">
        <w:rPr>
          <w:rFonts w:cs="Arial"/>
          <w:szCs w:val="22"/>
        </w:rPr>
        <w:t>Контактные данные: (4852) 49-82-64 факс (4852) 49-93-00</w:t>
      </w:r>
    </w:p>
    <w:p w:rsidR="00DE7BED" w:rsidRPr="00265EAF" w:rsidRDefault="00265EAF" w:rsidP="00265EAF">
      <w:pPr>
        <w:spacing w:before="0"/>
        <w:ind w:firstLine="709"/>
        <w:jc w:val="both"/>
        <w:rPr>
          <w:rFonts w:cs="Arial"/>
          <w:szCs w:val="22"/>
        </w:rPr>
      </w:pPr>
      <w:r w:rsidRPr="00265EAF">
        <w:rPr>
          <w:rFonts w:cs="Arial"/>
          <w:szCs w:val="22"/>
        </w:rPr>
        <w:t xml:space="preserve"> Е-</w:t>
      </w:r>
      <w:r w:rsidRPr="00265EAF">
        <w:rPr>
          <w:rFonts w:cs="Arial"/>
          <w:szCs w:val="22"/>
          <w:lang w:val="en-US"/>
        </w:rPr>
        <w:t>mail</w:t>
      </w:r>
      <w:r w:rsidRPr="00265EAF">
        <w:rPr>
          <w:rFonts w:cs="Arial"/>
          <w:szCs w:val="22"/>
        </w:rPr>
        <w:t>:</w:t>
      </w:r>
      <w:r w:rsidRPr="00265EAF">
        <w:rPr>
          <w:rFonts w:cs="Arial"/>
          <w:szCs w:val="22"/>
          <w:lang w:val="en-US"/>
        </w:rPr>
        <w:t>GruzdevAA</w:t>
      </w:r>
      <w:r w:rsidRPr="00265EAF">
        <w:rPr>
          <w:rFonts w:cs="Arial"/>
          <w:szCs w:val="22"/>
        </w:rPr>
        <w:t>@</w:t>
      </w:r>
      <w:r w:rsidRPr="00265EAF">
        <w:rPr>
          <w:rFonts w:cs="Arial"/>
          <w:szCs w:val="22"/>
          <w:lang w:val="en-US"/>
        </w:rPr>
        <w:t>yanos</w:t>
      </w:r>
      <w:r w:rsidRPr="00265EAF">
        <w:rPr>
          <w:rFonts w:cs="Arial"/>
          <w:szCs w:val="22"/>
        </w:rPr>
        <w:t>.</w:t>
      </w:r>
      <w:r w:rsidRPr="00265EAF">
        <w:rPr>
          <w:rFonts w:cs="Arial"/>
          <w:szCs w:val="22"/>
          <w:lang w:val="en-US"/>
        </w:rPr>
        <w:t>slavneft</w:t>
      </w:r>
      <w:r w:rsidRPr="00265EAF">
        <w:rPr>
          <w:rFonts w:cs="Arial"/>
          <w:szCs w:val="22"/>
        </w:rPr>
        <w:t>.</w:t>
      </w:r>
      <w:r w:rsidRPr="00265EAF">
        <w:rPr>
          <w:rFonts w:cs="Arial"/>
          <w:szCs w:val="22"/>
          <w:lang w:val="en-US"/>
        </w:rPr>
        <w:t>ru</w:t>
      </w:r>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A908EE">
      <w:pPr>
        <w:spacing w:before="0"/>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A908EE">
      <w:pPr>
        <w:spacing w:before="0"/>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A908EE">
      <w:pPr>
        <w:spacing w:before="0"/>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F2027" w:rsidRDefault="00FF2027" w:rsidP="00DE7BED">
      <w:pPr>
        <w:ind w:firstLine="708"/>
        <w:jc w:val="both"/>
        <w:rPr>
          <w:szCs w:val="22"/>
        </w:rPr>
      </w:pP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Pr="00204822" w:rsidRDefault="00204822" w:rsidP="00DE7BED">
      <w:pPr>
        <w:rPr>
          <w:sz w:val="16"/>
          <w:szCs w:val="16"/>
        </w:rPr>
      </w:pPr>
    </w:p>
    <w:p w:rsidR="00DE7BED" w:rsidRPr="00265EAF" w:rsidRDefault="00DE7BED" w:rsidP="004910B6">
      <w:pPr>
        <w:spacing w:before="0"/>
        <w:rPr>
          <w:szCs w:val="22"/>
        </w:rPr>
      </w:pPr>
      <w:r w:rsidRPr="00265EAF">
        <w:rPr>
          <w:szCs w:val="22"/>
        </w:rPr>
        <w:t>Перечень документов в сост</w:t>
      </w:r>
      <w:r w:rsidR="00E85DE8" w:rsidRPr="00265EAF">
        <w:rPr>
          <w:szCs w:val="22"/>
        </w:rPr>
        <w:t>аве Предложения делать оферты №</w:t>
      </w:r>
      <w:r w:rsidR="00A30AB5" w:rsidRPr="00265EAF">
        <w:rPr>
          <w:szCs w:val="22"/>
        </w:rPr>
        <w:t>3</w:t>
      </w:r>
      <w:r w:rsidR="004C2622" w:rsidRPr="00265EAF">
        <w:rPr>
          <w:szCs w:val="22"/>
        </w:rPr>
        <w:t>78</w:t>
      </w:r>
      <w:r w:rsidR="00E85DE8" w:rsidRPr="00265EAF">
        <w:rPr>
          <w:szCs w:val="22"/>
        </w:rPr>
        <w:t>-КР-201</w:t>
      </w:r>
      <w:r w:rsidR="009B0540" w:rsidRPr="00265EAF">
        <w:rPr>
          <w:szCs w:val="22"/>
        </w:rPr>
        <w:t>7</w:t>
      </w:r>
      <w:r w:rsidRPr="00265EAF">
        <w:rPr>
          <w:szCs w:val="22"/>
        </w:rPr>
        <w:t xml:space="preserve"> от </w:t>
      </w:r>
      <w:r w:rsidR="00265EAF" w:rsidRPr="00265EAF">
        <w:rPr>
          <w:szCs w:val="22"/>
        </w:rPr>
        <w:t>25 августа 2017 г.</w:t>
      </w:r>
      <w:r w:rsidRPr="00265EAF">
        <w:rPr>
          <w:szCs w:val="22"/>
        </w:rPr>
        <w:t>:</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690EDD" w:rsidRDefault="00923CDA" w:rsidP="004910B6">
      <w:pPr>
        <w:spacing w:before="0"/>
      </w:pPr>
      <w:r w:rsidRPr="00690EDD">
        <w:t xml:space="preserve">7. </w:t>
      </w:r>
      <w:r w:rsidR="00B25A57" w:rsidRPr="00690EDD">
        <w:t>Форма «</w:t>
      </w:r>
      <w:r w:rsidR="008C01D0" w:rsidRPr="00690EDD">
        <w:t>Справка об опыте работы за 2014-2016 г.г.</w:t>
      </w:r>
      <w:r w:rsidR="00B25A57" w:rsidRPr="00690EDD">
        <w:t>»</w:t>
      </w:r>
      <w:r w:rsidRPr="00690EDD">
        <w:t xml:space="preserve"> в 1 экз.</w:t>
      </w:r>
    </w:p>
    <w:p w:rsidR="00BA2B15" w:rsidRPr="00690EDD" w:rsidRDefault="00BA2B15" w:rsidP="004910B6">
      <w:pPr>
        <w:spacing w:before="0"/>
        <w:rPr>
          <w:rFonts w:cs="Arial"/>
          <w:szCs w:val="22"/>
        </w:rPr>
      </w:pPr>
      <w:r w:rsidRPr="00690EDD">
        <w:rPr>
          <w:rFonts w:cs="Arial"/>
          <w:szCs w:val="22"/>
        </w:rPr>
        <w:t xml:space="preserve">8. </w:t>
      </w:r>
      <w:r w:rsidRPr="00690EDD">
        <w:t>Форма</w:t>
      </w:r>
      <w:r w:rsidRPr="00690EDD">
        <w:rPr>
          <w:rFonts w:cs="Arial"/>
          <w:szCs w:val="22"/>
        </w:rPr>
        <w:t xml:space="preserve"> «Справка о кадровых ресурсах» в 1 экз</w:t>
      </w:r>
      <w:r w:rsidRPr="00690EDD">
        <w:t>.</w:t>
      </w:r>
    </w:p>
    <w:p w:rsidR="00923CDA" w:rsidRPr="00476093" w:rsidRDefault="00923CDA" w:rsidP="004910B6">
      <w:pPr>
        <w:spacing w:before="0"/>
      </w:pPr>
      <w:r w:rsidRPr="00690EDD">
        <w:rPr>
          <w:rFonts w:cs="Arial"/>
          <w:szCs w:val="22"/>
        </w:rPr>
        <w:t>9</w:t>
      </w:r>
      <w:r w:rsidRPr="00476093">
        <w:rPr>
          <w:rFonts w:cs="Arial"/>
          <w:szCs w:val="22"/>
        </w:rPr>
        <w:t>.</w:t>
      </w:r>
      <w:r w:rsidR="00FC1E54" w:rsidRPr="00476093">
        <w:rPr>
          <w:rFonts w:cs="Arial"/>
          <w:szCs w:val="22"/>
        </w:rPr>
        <w:t xml:space="preserve"> </w:t>
      </w:r>
      <w:r w:rsidR="00B25A57" w:rsidRPr="00476093">
        <w:t>Форма</w:t>
      </w:r>
      <w:r w:rsidR="00B25A57" w:rsidRPr="00476093">
        <w:rPr>
          <w:rFonts w:cs="Arial"/>
          <w:szCs w:val="22"/>
        </w:rPr>
        <w:t xml:space="preserve"> «</w:t>
      </w:r>
      <w:r w:rsidR="00FC1E54" w:rsidRPr="00476093">
        <w:rPr>
          <w:rFonts w:cs="Arial"/>
          <w:szCs w:val="22"/>
        </w:rPr>
        <w:t>Справка о наличии производственных мощностей</w:t>
      </w:r>
      <w:r w:rsidR="00B25A57" w:rsidRPr="00476093">
        <w:rPr>
          <w:rFonts w:cs="Arial"/>
          <w:szCs w:val="22"/>
        </w:rPr>
        <w:t>»</w:t>
      </w:r>
      <w:r w:rsidR="00FC1E54" w:rsidRPr="00476093">
        <w:t xml:space="preserve"> в 1 экз.</w:t>
      </w:r>
    </w:p>
    <w:p w:rsidR="00AE23C8" w:rsidRPr="00476093" w:rsidRDefault="00AE23C8" w:rsidP="00AE23C8">
      <w:pPr>
        <w:spacing w:before="0"/>
        <w:rPr>
          <w:rFonts w:cs="Arial"/>
          <w:szCs w:val="22"/>
        </w:rPr>
      </w:pPr>
      <w:r w:rsidRPr="00476093">
        <w:rPr>
          <w:rFonts w:cs="Arial"/>
          <w:szCs w:val="22"/>
        </w:rPr>
        <w:t>10. Форма «Об отсутствии изменений в уставных и регистрационных документах контрагента» в 1 экз.</w:t>
      </w:r>
    </w:p>
    <w:p w:rsidR="00AE23C8" w:rsidRPr="00AE23C8" w:rsidRDefault="00AE23C8" w:rsidP="00AE23C8">
      <w:pPr>
        <w:spacing w:before="0"/>
        <w:rPr>
          <w:rFonts w:cs="Arial"/>
          <w:color w:val="FF0000"/>
          <w:szCs w:val="22"/>
        </w:rPr>
      </w:pPr>
      <w:r w:rsidRPr="00476093">
        <w:rPr>
          <w:rFonts w:cs="Arial"/>
          <w:szCs w:val="22"/>
        </w:rPr>
        <w:t>11. Форма «Письмо о размере сделки» в 1 экз</w:t>
      </w:r>
      <w:r w:rsidRPr="00476093">
        <w:rPr>
          <w:rFonts w:cs="Arial"/>
          <w:color w:val="FF0000"/>
          <w:szCs w:val="22"/>
        </w:rPr>
        <w:t>.</w:t>
      </w: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Д.Ю.Уржумов</w:t>
      </w:r>
      <w:bookmarkStart w:id="0" w:name="_GoBack"/>
      <w:bookmarkEnd w:id="0"/>
    </w:p>
    <w:sectPr w:rsidR="00EF1336" w:rsidSect="00A00179">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5EAF" w:rsidRDefault="00265EAF" w:rsidP="00FB07D9">
      <w:pPr>
        <w:spacing w:before="0"/>
      </w:pPr>
      <w:r>
        <w:separator/>
      </w:r>
    </w:p>
  </w:endnote>
  <w:endnote w:type="continuationSeparator" w:id="0">
    <w:p w:rsidR="00265EAF" w:rsidRDefault="00265EAF"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5EAF" w:rsidRDefault="00265EAF" w:rsidP="00FB07D9">
      <w:pPr>
        <w:spacing w:before="0"/>
      </w:pPr>
      <w:r>
        <w:separator/>
      </w:r>
    </w:p>
  </w:footnote>
  <w:footnote w:type="continuationSeparator" w:id="0">
    <w:p w:rsidR="00265EAF" w:rsidRDefault="00265EAF"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5"/>
  </w:num>
  <w:num w:numId="11">
    <w:abstractNumId w:val="1"/>
  </w:num>
  <w:num w:numId="12">
    <w:abstractNumId w:val="3"/>
  </w:num>
  <w:num w:numId="13">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3383"/>
    <w:rsid w:val="000333FA"/>
    <w:rsid w:val="000333FD"/>
    <w:rsid w:val="00033568"/>
    <w:rsid w:val="0003380D"/>
    <w:rsid w:val="0003382C"/>
    <w:rsid w:val="00033F7A"/>
    <w:rsid w:val="00034974"/>
    <w:rsid w:val="00035326"/>
    <w:rsid w:val="00035806"/>
    <w:rsid w:val="00035C2E"/>
    <w:rsid w:val="00035DD1"/>
    <w:rsid w:val="00035E77"/>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DD3"/>
    <w:rsid w:val="00077E57"/>
    <w:rsid w:val="00077EC2"/>
    <w:rsid w:val="00081C6D"/>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55C1"/>
    <w:rsid w:val="000A6336"/>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A0C"/>
    <w:rsid w:val="000D4BA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CF"/>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B82"/>
    <w:rsid w:val="000F4C03"/>
    <w:rsid w:val="000F4E0B"/>
    <w:rsid w:val="000F51BE"/>
    <w:rsid w:val="000F5F0B"/>
    <w:rsid w:val="000F6649"/>
    <w:rsid w:val="000F6C46"/>
    <w:rsid w:val="000F6DDC"/>
    <w:rsid w:val="0010020D"/>
    <w:rsid w:val="001005BA"/>
    <w:rsid w:val="00101C20"/>
    <w:rsid w:val="001020B2"/>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3F18"/>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80B"/>
    <w:rsid w:val="00221D03"/>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AF"/>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544E"/>
    <w:rsid w:val="0030643D"/>
    <w:rsid w:val="003068D2"/>
    <w:rsid w:val="00307FA2"/>
    <w:rsid w:val="003100D8"/>
    <w:rsid w:val="00310260"/>
    <w:rsid w:val="00310CBC"/>
    <w:rsid w:val="00311289"/>
    <w:rsid w:val="003112F3"/>
    <w:rsid w:val="003119BE"/>
    <w:rsid w:val="00311ADE"/>
    <w:rsid w:val="0031207E"/>
    <w:rsid w:val="003121A9"/>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833"/>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90096"/>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A19"/>
    <w:rsid w:val="003E7D53"/>
    <w:rsid w:val="003F06BA"/>
    <w:rsid w:val="003F0FCE"/>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54FF"/>
    <w:rsid w:val="00485CB4"/>
    <w:rsid w:val="0048643B"/>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40C8"/>
    <w:rsid w:val="004C41B5"/>
    <w:rsid w:val="004C52D6"/>
    <w:rsid w:val="004C56AE"/>
    <w:rsid w:val="004C5B24"/>
    <w:rsid w:val="004C68DA"/>
    <w:rsid w:val="004C6C70"/>
    <w:rsid w:val="004C6D10"/>
    <w:rsid w:val="004C7243"/>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C54"/>
    <w:rsid w:val="00550DB5"/>
    <w:rsid w:val="0055155C"/>
    <w:rsid w:val="00551766"/>
    <w:rsid w:val="005525BE"/>
    <w:rsid w:val="0055306A"/>
    <w:rsid w:val="00553276"/>
    <w:rsid w:val="005532C0"/>
    <w:rsid w:val="005535A6"/>
    <w:rsid w:val="00553E1F"/>
    <w:rsid w:val="00554685"/>
    <w:rsid w:val="00554A17"/>
    <w:rsid w:val="00554FB6"/>
    <w:rsid w:val="0055566D"/>
    <w:rsid w:val="005559A0"/>
    <w:rsid w:val="00555D3E"/>
    <w:rsid w:val="00555EAF"/>
    <w:rsid w:val="00556510"/>
    <w:rsid w:val="00556BD9"/>
    <w:rsid w:val="005572BD"/>
    <w:rsid w:val="005575D3"/>
    <w:rsid w:val="005577B1"/>
    <w:rsid w:val="00557962"/>
    <w:rsid w:val="0055798F"/>
    <w:rsid w:val="00557E13"/>
    <w:rsid w:val="005600E2"/>
    <w:rsid w:val="005606AE"/>
    <w:rsid w:val="00560748"/>
    <w:rsid w:val="00560852"/>
    <w:rsid w:val="005608A3"/>
    <w:rsid w:val="00560B95"/>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B55"/>
    <w:rsid w:val="0069255F"/>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20D"/>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C66"/>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B8"/>
    <w:rsid w:val="006F4287"/>
    <w:rsid w:val="006F514C"/>
    <w:rsid w:val="006F537F"/>
    <w:rsid w:val="006F5564"/>
    <w:rsid w:val="006F56B2"/>
    <w:rsid w:val="006F5C29"/>
    <w:rsid w:val="006F5E34"/>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25A"/>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156D"/>
    <w:rsid w:val="00781EA8"/>
    <w:rsid w:val="00782107"/>
    <w:rsid w:val="00782169"/>
    <w:rsid w:val="007826BA"/>
    <w:rsid w:val="00782D65"/>
    <w:rsid w:val="00783E78"/>
    <w:rsid w:val="00783F40"/>
    <w:rsid w:val="007841E6"/>
    <w:rsid w:val="0078462A"/>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6F9"/>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BDB"/>
    <w:rsid w:val="008D2DA6"/>
    <w:rsid w:val="008D2DEA"/>
    <w:rsid w:val="008D2FF3"/>
    <w:rsid w:val="008D3C18"/>
    <w:rsid w:val="008D3FFC"/>
    <w:rsid w:val="008D4221"/>
    <w:rsid w:val="008D46DE"/>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9AD"/>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438F"/>
    <w:rsid w:val="00904765"/>
    <w:rsid w:val="00904CF1"/>
    <w:rsid w:val="00904FF3"/>
    <w:rsid w:val="009051EA"/>
    <w:rsid w:val="00905740"/>
    <w:rsid w:val="00905DE2"/>
    <w:rsid w:val="0090677A"/>
    <w:rsid w:val="00906B08"/>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806"/>
    <w:rsid w:val="00950AB4"/>
    <w:rsid w:val="00951CDA"/>
    <w:rsid w:val="0095215A"/>
    <w:rsid w:val="009531F8"/>
    <w:rsid w:val="00953E29"/>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5A2"/>
    <w:rsid w:val="009A2E79"/>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BAB"/>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BF9"/>
    <w:rsid w:val="009D6F85"/>
    <w:rsid w:val="009D733C"/>
    <w:rsid w:val="009D77AD"/>
    <w:rsid w:val="009D7A29"/>
    <w:rsid w:val="009D7A6B"/>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A000A0"/>
    <w:rsid w:val="00A00179"/>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65"/>
    <w:rsid w:val="00A2394D"/>
    <w:rsid w:val="00A240DB"/>
    <w:rsid w:val="00A24377"/>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672"/>
    <w:rsid w:val="00A37B39"/>
    <w:rsid w:val="00A4024A"/>
    <w:rsid w:val="00A404CE"/>
    <w:rsid w:val="00A4082C"/>
    <w:rsid w:val="00A4133D"/>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AB4"/>
    <w:rsid w:val="00A51EA0"/>
    <w:rsid w:val="00A51F76"/>
    <w:rsid w:val="00A526CD"/>
    <w:rsid w:val="00A52D5C"/>
    <w:rsid w:val="00A52E25"/>
    <w:rsid w:val="00A5321A"/>
    <w:rsid w:val="00A53538"/>
    <w:rsid w:val="00A53F65"/>
    <w:rsid w:val="00A54190"/>
    <w:rsid w:val="00A54201"/>
    <w:rsid w:val="00A54D35"/>
    <w:rsid w:val="00A54E3C"/>
    <w:rsid w:val="00A54FB4"/>
    <w:rsid w:val="00A554F9"/>
    <w:rsid w:val="00A564D9"/>
    <w:rsid w:val="00A56865"/>
    <w:rsid w:val="00A576A4"/>
    <w:rsid w:val="00A57DB5"/>
    <w:rsid w:val="00A60298"/>
    <w:rsid w:val="00A60384"/>
    <w:rsid w:val="00A607BB"/>
    <w:rsid w:val="00A60A5D"/>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BB2"/>
    <w:rsid w:val="00A83DE0"/>
    <w:rsid w:val="00A83E81"/>
    <w:rsid w:val="00A84255"/>
    <w:rsid w:val="00A84421"/>
    <w:rsid w:val="00A84703"/>
    <w:rsid w:val="00A84704"/>
    <w:rsid w:val="00A84849"/>
    <w:rsid w:val="00A84A7B"/>
    <w:rsid w:val="00A84ABF"/>
    <w:rsid w:val="00A85DA0"/>
    <w:rsid w:val="00A87B3A"/>
    <w:rsid w:val="00A87DC4"/>
    <w:rsid w:val="00A901CC"/>
    <w:rsid w:val="00A9031A"/>
    <w:rsid w:val="00A90323"/>
    <w:rsid w:val="00A904E9"/>
    <w:rsid w:val="00A908EE"/>
    <w:rsid w:val="00A90C7F"/>
    <w:rsid w:val="00A90E9F"/>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514C"/>
    <w:rsid w:val="00C0567B"/>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4C33"/>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8E2"/>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27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7C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942"/>
    <w:rsid w:val="00F07A67"/>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6E6"/>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027"/>
    <w:rsid w:val="00FF22E9"/>
    <w:rsid w:val="00FF2581"/>
    <w:rsid w:val="00FF2A2B"/>
    <w:rsid w:val="00FF305E"/>
    <w:rsid w:val="00FF3102"/>
    <w:rsid w:val="00FF31C4"/>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766A256"/>
  <w15:docId w15:val="{59974ED8-D3CD-42A0-8FBE-29D37686A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BedarevV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1807</TotalTime>
  <Pages>6</Pages>
  <Words>2978</Words>
  <Characters>16975</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19914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465</cp:revision>
  <cp:lastPrinted>2017-08-25T06:35:00Z</cp:lastPrinted>
  <dcterms:created xsi:type="dcterms:W3CDTF">2016-09-08T12:35:00Z</dcterms:created>
  <dcterms:modified xsi:type="dcterms:W3CDTF">2017-08-25T06:36:00Z</dcterms:modified>
</cp:coreProperties>
</file>